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0A2FD" w14:textId="63AD03D2" w:rsidR="00475754" w:rsidRPr="00D77002" w:rsidRDefault="002C6D0D" w:rsidP="00D77002">
      <w:pPr>
        <w:spacing w:line="271" w:lineRule="auto"/>
        <w:rPr>
          <w:rFonts w:cs="Arial"/>
          <w:b/>
          <w:i/>
          <w:szCs w:val="22"/>
        </w:rPr>
      </w:pPr>
      <w:r w:rsidRPr="00D77002">
        <w:rPr>
          <w:rFonts w:cs="Arial"/>
          <w:b/>
          <w:szCs w:val="22"/>
        </w:rPr>
        <w:t xml:space="preserve">Załącznik </w:t>
      </w:r>
      <w:r w:rsidR="00356BE6">
        <w:rPr>
          <w:rFonts w:cs="Arial"/>
          <w:b/>
          <w:szCs w:val="22"/>
        </w:rPr>
        <w:t>5.7</w:t>
      </w:r>
      <w:r w:rsidR="004433BB" w:rsidRPr="00D77002">
        <w:rPr>
          <w:rFonts w:cs="Arial"/>
          <w:b/>
          <w:szCs w:val="22"/>
        </w:rPr>
        <w:t xml:space="preserve"> </w:t>
      </w:r>
      <w:r w:rsidR="008933F1" w:rsidRPr="00D77002">
        <w:rPr>
          <w:rFonts w:cs="Arial"/>
          <w:b/>
          <w:szCs w:val="22"/>
        </w:rPr>
        <w:t>Wzór deklaracji wekslowej</w:t>
      </w:r>
    </w:p>
    <w:p w14:paraId="1539A8B1" w14:textId="77777777" w:rsidR="005D1233" w:rsidRPr="00D77002" w:rsidRDefault="006E2533" w:rsidP="00D77002">
      <w:pPr>
        <w:spacing w:line="271" w:lineRule="auto"/>
        <w:rPr>
          <w:rFonts w:cs="Arial"/>
          <w:i/>
          <w:szCs w:val="22"/>
        </w:rPr>
      </w:pPr>
      <w:r w:rsidRPr="00D77002">
        <w:rPr>
          <w:rFonts w:cs="Arial"/>
          <w:i/>
          <w:szCs w:val="22"/>
        </w:rPr>
        <w:t>Miejscowość, d</w:t>
      </w:r>
      <w:r w:rsidR="005D1233" w:rsidRPr="00D77002">
        <w:rPr>
          <w:rFonts w:cs="Arial"/>
          <w:i/>
          <w:szCs w:val="22"/>
        </w:rPr>
        <w:t>ata</w:t>
      </w:r>
      <w:r w:rsidR="00E50032" w:rsidRPr="00D77002">
        <w:rPr>
          <w:rFonts w:cs="Arial"/>
          <w:i/>
          <w:szCs w:val="22"/>
        </w:rPr>
        <w:t>……………………</w:t>
      </w:r>
      <w:r w:rsidR="005D1233" w:rsidRPr="00D77002">
        <w:rPr>
          <w:rFonts w:cs="Arial"/>
          <w:i/>
          <w:szCs w:val="22"/>
        </w:rPr>
        <w:t>…………</w:t>
      </w:r>
    </w:p>
    <w:p w14:paraId="60094D8A" w14:textId="77777777" w:rsidR="00A23AD6" w:rsidRPr="00D77002" w:rsidRDefault="00A23AD6" w:rsidP="00D77002">
      <w:pPr>
        <w:spacing w:line="271" w:lineRule="auto"/>
        <w:rPr>
          <w:rFonts w:cs="Arial"/>
          <w:i/>
          <w:szCs w:val="22"/>
        </w:rPr>
      </w:pPr>
    </w:p>
    <w:p w14:paraId="5FF08CA9" w14:textId="77777777" w:rsidR="005D1233" w:rsidRPr="00D77002" w:rsidRDefault="005D1233" w:rsidP="00D77002">
      <w:pPr>
        <w:spacing w:line="271" w:lineRule="auto"/>
        <w:rPr>
          <w:rFonts w:cs="Arial"/>
          <w:b/>
          <w:szCs w:val="22"/>
        </w:rPr>
      </w:pPr>
      <w:r w:rsidRPr="00D77002">
        <w:rPr>
          <w:rFonts w:cs="Arial"/>
          <w:b/>
          <w:szCs w:val="22"/>
        </w:rPr>
        <w:t>DEKLARACJA WEKSLOWA</w:t>
      </w:r>
      <w:r w:rsidR="00C74318" w:rsidRPr="00D77002">
        <w:rPr>
          <w:rFonts w:cs="Arial"/>
          <w:b/>
          <w:szCs w:val="22"/>
        </w:rPr>
        <w:t xml:space="preserve">  </w:t>
      </w:r>
    </w:p>
    <w:p w14:paraId="2A510DF5" w14:textId="77777777" w:rsidR="005D1233" w:rsidRPr="00D77002" w:rsidRDefault="005D1233" w:rsidP="00D77002">
      <w:pPr>
        <w:spacing w:line="271" w:lineRule="auto"/>
        <w:rPr>
          <w:rFonts w:cs="Arial"/>
          <w:szCs w:val="22"/>
        </w:rPr>
      </w:pPr>
    </w:p>
    <w:p w14:paraId="02912C53" w14:textId="77777777" w:rsidR="005D1233" w:rsidRPr="00D77002" w:rsidRDefault="005D1233" w:rsidP="00D77002">
      <w:pPr>
        <w:spacing w:before="0" w:after="120" w:line="271" w:lineRule="auto"/>
        <w:rPr>
          <w:rFonts w:cs="Arial"/>
          <w:szCs w:val="22"/>
        </w:rPr>
      </w:pPr>
      <w:r w:rsidRPr="00D77002">
        <w:rPr>
          <w:rFonts w:cs="Arial"/>
          <w:szCs w:val="22"/>
        </w:rPr>
        <w:t>Do weksla in blanco wystawionego przez:</w:t>
      </w:r>
      <w:r w:rsidR="006E2533" w:rsidRPr="00D77002">
        <w:rPr>
          <w:rFonts w:cs="Arial"/>
          <w:szCs w:val="22"/>
        </w:rPr>
        <w:t xml:space="preserve"> </w:t>
      </w:r>
      <w:r w:rsidRPr="00D77002">
        <w:rPr>
          <w:rFonts w:cs="Arial"/>
          <w:szCs w:val="22"/>
        </w:rPr>
        <w:t>………………</w:t>
      </w:r>
      <w:r w:rsidR="006E2533" w:rsidRPr="00D77002">
        <w:rPr>
          <w:rFonts w:cs="Arial"/>
          <w:i/>
          <w:szCs w:val="22"/>
        </w:rPr>
        <w:t>[</w:t>
      </w:r>
      <w:r w:rsidR="00E50032" w:rsidRPr="00D77002">
        <w:rPr>
          <w:rFonts w:cs="Arial"/>
          <w:i/>
          <w:szCs w:val="22"/>
        </w:rPr>
        <w:t>pełna</w:t>
      </w:r>
      <w:r w:rsidR="00E50032" w:rsidRPr="00D77002">
        <w:rPr>
          <w:rFonts w:cs="Arial"/>
          <w:szCs w:val="22"/>
        </w:rPr>
        <w:t xml:space="preserve"> </w:t>
      </w:r>
      <w:r w:rsidRPr="00D77002">
        <w:rPr>
          <w:rFonts w:cs="Arial"/>
          <w:i/>
          <w:szCs w:val="22"/>
        </w:rPr>
        <w:t>nazwa Beneficjenta</w:t>
      </w:r>
      <w:r w:rsidR="0038108C" w:rsidRPr="00D77002">
        <w:rPr>
          <w:rFonts w:cs="Arial"/>
          <w:i/>
          <w:szCs w:val="22"/>
        </w:rPr>
        <w:t>, nr KRS</w:t>
      </w:r>
      <w:r w:rsidR="006E2533" w:rsidRPr="00D77002">
        <w:rPr>
          <w:rFonts w:cs="Arial"/>
          <w:i/>
          <w:szCs w:val="22"/>
        </w:rPr>
        <w:t>]</w:t>
      </w:r>
      <w:r w:rsidR="00E50032" w:rsidRPr="00D77002">
        <w:rPr>
          <w:rFonts w:cs="Arial"/>
          <w:szCs w:val="22"/>
        </w:rPr>
        <w:t xml:space="preserve"> </w:t>
      </w:r>
      <w:r w:rsidRPr="00D77002">
        <w:rPr>
          <w:rFonts w:cs="Arial"/>
          <w:szCs w:val="22"/>
        </w:rPr>
        <w:t>……</w:t>
      </w:r>
      <w:r w:rsidR="006E2533" w:rsidRPr="00D77002">
        <w:rPr>
          <w:rFonts w:cs="Arial"/>
          <w:szCs w:val="22"/>
        </w:rPr>
        <w:t>……</w:t>
      </w:r>
      <w:r w:rsidRPr="00D77002">
        <w:rPr>
          <w:rFonts w:cs="Arial"/>
          <w:szCs w:val="22"/>
        </w:rPr>
        <w:t xml:space="preserve">, </w:t>
      </w:r>
      <w:r w:rsidRPr="00D77002">
        <w:rPr>
          <w:rFonts w:cs="Arial"/>
          <w:szCs w:val="22"/>
        </w:rPr>
        <w:br/>
        <w:t>który jest reprezentowany przez:</w:t>
      </w:r>
    </w:p>
    <w:p w14:paraId="165E2819" w14:textId="77777777" w:rsidR="005D1233" w:rsidRPr="00D77002" w:rsidRDefault="005D1233" w:rsidP="00D77002">
      <w:pPr>
        <w:spacing w:before="0" w:after="120" w:line="271" w:lineRule="auto"/>
        <w:rPr>
          <w:rFonts w:cs="Arial"/>
          <w:szCs w:val="22"/>
        </w:rPr>
      </w:pPr>
      <w:r w:rsidRPr="00D77002">
        <w:rPr>
          <w:rFonts w:cs="Arial"/>
          <w:szCs w:val="22"/>
        </w:rPr>
        <w:t>1</w:t>
      </w:r>
      <w:r w:rsidR="00385981" w:rsidRPr="00D77002">
        <w:rPr>
          <w:rFonts w:cs="Arial"/>
          <w:szCs w:val="22"/>
        </w:rPr>
        <w:t>. ....…………………</w:t>
      </w:r>
      <w:r w:rsidR="0059382F" w:rsidRPr="00D77002">
        <w:rPr>
          <w:rFonts w:cs="Arial"/>
          <w:szCs w:val="22"/>
        </w:rPr>
        <w:t xml:space="preserve"> </w:t>
      </w:r>
      <w:r w:rsidR="006E2533" w:rsidRPr="00D77002">
        <w:rPr>
          <w:rFonts w:cs="Arial"/>
          <w:i/>
          <w:szCs w:val="22"/>
        </w:rPr>
        <w:t>[</w:t>
      </w:r>
      <w:r w:rsidRPr="00D77002">
        <w:rPr>
          <w:rFonts w:cs="Arial"/>
          <w:i/>
          <w:szCs w:val="22"/>
        </w:rPr>
        <w:t xml:space="preserve">imię, nazwisko, adres zamieszkania, </w:t>
      </w:r>
      <w:r w:rsidR="0059382F" w:rsidRPr="00D77002">
        <w:rPr>
          <w:rFonts w:cs="Arial"/>
          <w:i/>
          <w:szCs w:val="22"/>
        </w:rPr>
        <w:t>seria i</w:t>
      </w:r>
      <w:r w:rsidR="006E2533" w:rsidRPr="00D77002">
        <w:rPr>
          <w:rFonts w:cs="Arial"/>
          <w:i/>
          <w:szCs w:val="22"/>
        </w:rPr>
        <w:t xml:space="preserve"> nr dowodu osobistego -  wydany </w:t>
      </w:r>
      <w:r w:rsidR="0059382F" w:rsidRPr="00D77002">
        <w:rPr>
          <w:rFonts w:cs="Arial"/>
          <w:i/>
          <w:szCs w:val="22"/>
        </w:rPr>
        <w:t xml:space="preserve">przez, </w:t>
      </w:r>
      <w:r w:rsidRPr="00D77002">
        <w:rPr>
          <w:rFonts w:cs="Arial"/>
          <w:i/>
          <w:szCs w:val="22"/>
        </w:rPr>
        <w:t>PESEL</w:t>
      </w:r>
      <w:r w:rsidR="0059382F" w:rsidRPr="00D77002">
        <w:rPr>
          <w:rFonts w:cs="Arial"/>
          <w:i/>
          <w:szCs w:val="22"/>
        </w:rPr>
        <w:t>, data i miejsce urodzenia</w:t>
      </w:r>
      <w:r w:rsidR="006E2533" w:rsidRPr="00D77002">
        <w:rPr>
          <w:rFonts w:cs="Arial"/>
          <w:i/>
          <w:szCs w:val="22"/>
        </w:rPr>
        <w:t>]</w:t>
      </w:r>
      <w:r w:rsidR="006E2533" w:rsidRPr="00D77002">
        <w:rPr>
          <w:rFonts w:cs="Arial"/>
          <w:szCs w:val="22"/>
        </w:rPr>
        <w:t>;</w:t>
      </w:r>
    </w:p>
    <w:p w14:paraId="3535068D" w14:textId="77777777" w:rsidR="005D1233" w:rsidRPr="00D77002" w:rsidRDefault="005D1233" w:rsidP="00D77002">
      <w:pPr>
        <w:spacing w:before="0" w:after="120" w:line="271" w:lineRule="auto"/>
        <w:rPr>
          <w:rFonts w:cs="Arial"/>
          <w:szCs w:val="22"/>
        </w:rPr>
      </w:pPr>
      <w:r w:rsidRPr="00D77002">
        <w:rPr>
          <w:rFonts w:cs="Arial"/>
          <w:szCs w:val="22"/>
        </w:rPr>
        <w:t>2.</w:t>
      </w:r>
      <w:r w:rsidR="00385981" w:rsidRPr="00D77002">
        <w:rPr>
          <w:rFonts w:cs="Arial"/>
          <w:szCs w:val="22"/>
        </w:rPr>
        <w:t xml:space="preserve"> ……………………</w:t>
      </w:r>
      <w:r w:rsidR="0059382F" w:rsidRPr="00D77002">
        <w:rPr>
          <w:rFonts w:cs="Arial"/>
          <w:szCs w:val="22"/>
        </w:rPr>
        <w:t xml:space="preserve"> </w:t>
      </w:r>
      <w:r w:rsidR="006E2533" w:rsidRPr="00D77002">
        <w:rPr>
          <w:rFonts w:cs="Arial"/>
          <w:i/>
          <w:szCs w:val="22"/>
        </w:rPr>
        <w:t>[</w:t>
      </w:r>
      <w:r w:rsidRPr="00D77002">
        <w:rPr>
          <w:rFonts w:cs="Arial"/>
          <w:i/>
          <w:szCs w:val="22"/>
        </w:rPr>
        <w:t>imię, nazwisko, adres zamieszkania</w:t>
      </w:r>
      <w:r w:rsidR="00C74318" w:rsidRPr="00D77002">
        <w:rPr>
          <w:rFonts w:cs="Arial"/>
          <w:i/>
          <w:szCs w:val="22"/>
        </w:rPr>
        <w:t>,</w:t>
      </w:r>
      <w:r w:rsidR="0059382F" w:rsidRPr="00D77002">
        <w:rPr>
          <w:rFonts w:cs="Arial"/>
          <w:i/>
          <w:szCs w:val="22"/>
        </w:rPr>
        <w:t xml:space="preserve"> seria i nr dowodu osobistego -  wydany przez, PESEL, data i miejsce urodzenia</w:t>
      </w:r>
      <w:r w:rsidR="006E2533" w:rsidRPr="00D77002">
        <w:rPr>
          <w:rFonts w:cs="Arial"/>
          <w:i/>
          <w:szCs w:val="22"/>
        </w:rPr>
        <w:t>]</w:t>
      </w:r>
      <w:r w:rsidR="006E2533" w:rsidRPr="00D77002">
        <w:rPr>
          <w:rFonts w:cs="Arial"/>
          <w:szCs w:val="22"/>
        </w:rPr>
        <w:t>.</w:t>
      </w:r>
    </w:p>
    <w:p w14:paraId="4E4913EE" w14:textId="77777777" w:rsidR="005D1233" w:rsidRPr="00D77002" w:rsidRDefault="005D1233" w:rsidP="00D77002">
      <w:pPr>
        <w:spacing w:before="0" w:after="120" w:line="271" w:lineRule="auto"/>
        <w:ind w:firstLine="708"/>
        <w:rPr>
          <w:rFonts w:cs="Arial"/>
          <w:szCs w:val="22"/>
        </w:rPr>
      </w:pPr>
      <w:r w:rsidRPr="00D77002">
        <w:rPr>
          <w:rFonts w:cs="Arial"/>
          <w:szCs w:val="22"/>
        </w:rPr>
        <w:t xml:space="preserve">W załączeniu składamy do dyspozycji </w:t>
      </w:r>
      <w:r w:rsidR="00E457A0" w:rsidRPr="00D77002">
        <w:rPr>
          <w:rFonts w:cs="Arial"/>
          <w:szCs w:val="22"/>
        </w:rPr>
        <w:t>Województwa</w:t>
      </w:r>
      <w:r w:rsidR="00385981" w:rsidRPr="00D77002">
        <w:rPr>
          <w:rFonts w:cs="Arial"/>
          <w:szCs w:val="22"/>
        </w:rPr>
        <w:t xml:space="preserve"> Z</w:t>
      </w:r>
      <w:r w:rsidR="00C8081C" w:rsidRPr="00D77002">
        <w:rPr>
          <w:rFonts w:cs="Arial"/>
          <w:szCs w:val="22"/>
        </w:rPr>
        <w:t>achodniopomorskie</w:t>
      </w:r>
      <w:r w:rsidR="00E457A0" w:rsidRPr="00D77002">
        <w:rPr>
          <w:rFonts w:cs="Arial"/>
          <w:szCs w:val="22"/>
        </w:rPr>
        <w:t>go</w:t>
      </w:r>
      <w:r w:rsidRPr="00D77002">
        <w:rPr>
          <w:rFonts w:cs="Arial"/>
          <w:szCs w:val="22"/>
        </w:rPr>
        <w:t xml:space="preserve"> weksel</w:t>
      </w:r>
      <w:r w:rsidR="006E2533" w:rsidRPr="00D77002">
        <w:rPr>
          <w:rFonts w:cs="Arial"/>
          <w:szCs w:val="22"/>
        </w:rPr>
        <w:t xml:space="preserve"> </w:t>
      </w:r>
      <w:r w:rsidRPr="00D77002">
        <w:rPr>
          <w:rFonts w:cs="Arial"/>
          <w:szCs w:val="22"/>
        </w:rPr>
        <w:t xml:space="preserve">in blanco z naszego wystawienia, jako zabezpieczenie prawidłowej realizacji umowy </w:t>
      </w:r>
      <w:r w:rsidRPr="00D77002">
        <w:rPr>
          <w:rFonts w:cs="Arial"/>
          <w:szCs w:val="22"/>
        </w:rPr>
        <w:br/>
        <w:t>z dnia</w:t>
      </w:r>
      <w:r w:rsidR="00E50032" w:rsidRPr="00D77002">
        <w:rPr>
          <w:rFonts w:cs="Arial"/>
          <w:szCs w:val="22"/>
        </w:rPr>
        <w:t xml:space="preserve"> </w:t>
      </w:r>
      <w:r w:rsidR="0059382F" w:rsidRPr="00D77002">
        <w:rPr>
          <w:rFonts w:cs="Arial"/>
          <w:szCs w:val="22"/>
        </w:rPr>
        <w:t xml:space="preserve">……………………………… nr……………………………… </w:t>
      </w:r>
      <w:r w:rsidRPr="00D77002">
        <w:rPr>
          <w:rFonts w:cs="Arial"/>
          <w:szCs w:val="22"/>
        </w:rPr>
        <w:t>o dofinansowanie Projektu pod tytułem</w:t>
      </w:r>
      <w:r w:rsidR="00E50032" w:rsidRPr="00D77002">
        <w:rPr>
          <w:rFonts w:cs="Arial"/>
          <w:szCs w:val="22"/>
        </w:rPr>
        <w:t xml:space="preserve"> </w:t>
      </w:r>
      <w:r w:rsidR="004905EC" w:rsidRPr="00D77002">
        <w:rPr>
          <w:rFonts w:cs="Arial"/>
          <w:szCs w:val="22"/>
        </w:rPr>
        <w:t>………………………………………………………………</w:t>
      </w:r>
      <w:r w:rsidRPr="00D77002">
        <w:rPr>
          <w:rFonts w:cs="Arial"/>
          <w:szCs w:val="22"/>
        </w:rPr>
        <w:t xml:space="preserve"> realizowanego w ramach</w:t>
      </w:r>
      <w:r w:rsidR="006E2533" w:rsidRPr="00D77002">
        <w:rPr>
          <w:rFonts w:cs="Arial"/>
          <w:szCs w:val="22"/>
        </w:rPr>
        <w:t xml:space="preserve"> </w:t>
      </w:r>
      <w:r w:rsidR="0088079C" w:rsidRPr="00D77002">
        <w:rPr>
          <w:rFonts w:cs="Arial"/>
          <w:i/>
          <w:szCs w:val="22"/>
        </w:rPr>
        <w:t>Regionalnego Programu Operacyjnego Województwa Zachodniopomorskiego 2014 – 2020</w:t>
      </w:r>
      <w:r w:rsidR="006E2533" w:rsidRPr="00D77002">
        <w:rPr>
          <w:rFonts w:cs="Arial"/>
          <w:i/>
          <w:szCs w:val="22"/>
        </w:rPr>
        <w:t xml:space="preserve"> </w:t>
      </w:r>
      <w:r w:rsidR="0059382F" w:rsidRPr="00D77002">
        <w:rPr>
          <w:rFonts w:cs="Arial"/>
          <w:szCs w:val="22"/>
        </w:rPr>
        <w:t xml:space="preserve">w ramach </w:t>
      </w:r>
      <w:r w:rsidRPr="00D77002">
        <w:rPr>
          <w:rFonts w:cs="Arial"/>
          <w:szCs w:val="22"/>
        </w:rPr>
        <w:t>Działania</w:t>
      </w:r>
      <w:r w:rsidR="006E2533" w:rsidRPr="00D77002">
        <w:rPr>
          <w:rFonts w:cs="Arial"/>
          <w:szCs w:val="22"/>
        </w:rPr>
        <w:t xml:space="preserve"> </w:t>
      </w:r>
      <w:r w:rsidR="006E2533" w:rsidRPr="00D77002">
        <w:rPr>
          <w:rFonts w:cs="Arial"/>
          <w:i/>
          <w:szCs w:val="22"/>
        </w:rPr>
        <w:t>……..[nr i nazwa działania]</w:t>
      </w:r>
      <w:r w:rsidR="006E2533" w:rsidRPr="00D77002">
        <w:rPr>
          <w:rFonts w:cs="Arial"/>
          <w:szCs w:val="22"/>
        </w:rPr>
        <w:t>.</w:t>
      </w:r>
    </w:p>
    <w:p w14:paraId="648E80F4" w14:textId="77777777" w:rsidR="005D1233" w:rsidRPr="00D77002" w:rsidRDefault="00C8081C" w:rsidP="00D77002">
      <w:pPr>
        <w:spacing w:before="0" w:after="120" w:line="271" w:lineRule="auto"/>
        <w:ind w:firstLine="708"/>
        <w:rPr>
          <w:rFonts w:cs="Arial"/>
          <w:szCs w:val="22"/>
        </w:rPr>
      </w:pPr>
      <w:r w:rsidRPr="00D77002">
        <w:rPr>
          <w:rFonts w:cs="Arial"/>
          <w:szCs w:val="22"/>
        </w:rPr>
        <w:t>Województwo</w:t>
      </w:r>
      <w:r w:rsidR="00385981" w:rsidRPr="00D77002">
        <w:rPr>
          <w:rFonts w:cs="Arial"/>
          <w:szCs w:val="22"/>
        </w:rPr>
        <w:t xml:space="preserve"> Z</w:t>
      </w:r>
      <w:r w:rsidRPr="00D77002">
        <w:rPr>
          <w:rFonts w:cs="Arial"/>
          <w:szCs w:val="22"/>
        </w:rPr>
        <w:t>achodniopomorskie</w:t>
      </w:r>
      <w:r w:rsidR="005D1233" w:rsidRPr="00D77002">
        <w:rPr>
          <w:rFonts w:cs="Arial"/>
          <w:szCs w:val="22"/>
        </w:rPr>
        <w:t xml:space="preserve"> ma prawo wypełnić ten weksel w każdym czasie,</w:t>
      </w:r>
      <w:r w:rsidR="006E2533" w:rsidRPr="00D77002">
        <w:rPr>
          <w:rFonts w:cs="Arial"/>
          <w:szCs w:val="22"/>
        </w:rPr>
        <w:br/>
      </w:r>
      <w:r w:rsidR="005D1233" w:rsidRPr="00D77002">
        <w:rPr>
          <w:rFonts w:cs="Arial"/>
          <w:szCs w:val="22"/>
        </w:rPr>
        <w:t xml:space="preserve">w przypadku naruszenia przez nas warunków ww. umowy na sumę odpowiadającą aktualnej wysokości naszych zobowiązań wobec Województwa </w:t>
      </w:r>
      <w:r w:rsidR="00385981" w:rsidRPr="00D77002">
        <w:rPr>
          <w:rFonts w:cs="Arial"/>
          <w:szCs w:val="22"/>
        </w:rPr>
        <w:t xml:space="preserve">Zachodniopomorskiego </w:t>
      </w:r>
      <w:r w:rsidR="005D1233" w:rsidRPr="00D77002">
        <w:rPr>
          <w:rFonts w:cs="Arial"/>
          <w:szCs w:val="22"/>
        </w:rPr>
        <w:t>z tytułu umowy,</w:t>
      </w:r>
      <w:r w:rsidR="006E2533" w:rsidRPr="00D77002">
        <w:rPr>
          <w:rFonts w:cs="Arial"/>
          <w:szCs w:val="22"/>
        </w:rPr>
        <w:t xml:space="preserve"> </w:t>
      </w:r>
      <w:r w:rsidR="005D1233" w:rsidRPr="00D77002">
        <w:rPr>
          <w:rFonts w:cs="Arial"/>
          <w:szCs w:val="22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D77002">
        <w:rPr>
          <w:rFonts w:cs="Arial"/>
          <w:szCs w:val="22"/>
        </w:rPr>
        <w:t>ci w Szczecinie</w:t>
      </w:r>
      <w:r w:rsidR="005D1233" w:rsidRPr="00D77002">
        <w:rPr>
          <w:rFonts w:cs="Arial"/>
          <w:szCs w:val="22"/>
        </w:rPr>
        <w:t xml:space="preserve">, klauzulą „Bez protestu”, oraz określić płatność na zlecenie Województwa </w:t>
      </w:r>
      <w:r w:rsidR="00385981" w:rsidRPr="00D77002">
        <w:rPr>
          <w:rFonts w:cs="Arial"/>
          <w:szCs w:val="22"/>
        </w:rPr>
        <w:t xml:space="preserve">Zachodniopomorskiego </w:t>
      </w:r>
      <w:r w:rsidR="005D1233" w:rsidRPr="00D77002">
        <w:rPr>
          <w:rFonts w:cs="Arial"/>
          <w:szCs w:val="22"/>
        </w:rPr>
        <w:t>zawiadamiając nas o wype</w:t>
      </w:r>
      <w:r w:rsidR="006E2533" w:rsidRPr="00D77002">
        <w:rPr>
          <w:rFonts w:cs="Arial"/>
          <w:szCs w:val="22"/>
        </w:rPr>
        <w:t xml:space="preserve">łnieniu weksla listem poleconym </w:t>
      </w:r>
      <w:r w:rsidR="005D1233" w:rsidRPr="00D77002">
        <w:rPr>
          <w:rFonts w:cs="Arial"/>
          <w:szCs w:val="22"/>
        </w:rPr>
        <w:t>za potwierdzeniem odbioru pod wskazanym wyżej adresem.</w:t>
      </w:r>
    </w:p>
    <w:p w14:paraId="49F5F545" w14:textId="77777777" w:rsidR="005D1233" w:rsidRPr="00D77002" w:rsidRDefault="005D1233" w:rsidP="00D77002">
      <w:pPr>
        <w:spacing w:before="0" w:after="120" w:line="271" w:lineRule="auto"/>
        <w:ind w:firstLine="708"/>
        <w:rPr>
          <w:rFonts w:cs="Arial"/>
          <w:szCs w:val="22"/>
        </w:rPr>
      </w:pPr>
      <w:r w:rsidRPr="00D77002">
        <w:rPr>
          <w:rFonts w:cs="Arial"/>
          <w:szCs w:val="22"/>
        </w:rPr>
        <w:t>List ten powinien być wysłany przynajmniej na 7 dni przed terminem płatności. Dwukrotne awizo pod wskazanym we wniosku o dofinansowanie adr</w:t>
      </w:r>
      <w:r w:rsidR="00385981" w:rsidRPr="00D77002">
        <w:rPr>
          <w:rFonts w:cs="Arial"/>
          <w:szCs w:val="22"/>
        </w:rPr>
        <w:t>esem będzie uważane za skuteczne doręcze</w:t>
      </w:r>
      <w:r w:rsidRPr="00D77002">
        <w:rPr>
          <w:rFonts w:cs="Arial"/>
          <w:szCs w:val="22"/>
        </w:rPr>
        <w:t>n</w:t>
      </w:r>
      <w:r w:rsidR="00385981" w:rsidRPr="00D77002">
        <w:rPr>
          <w:rFonts w:cs="Arial"/>
          <w:szCs w:val="22"/>
        </w:rPr>
        <w:t>i</w:t>
      </w:r>
      <w:r w:rsidRPr="00D77002">
        <w:rPr>
          <w:rFonts w:cs="Arial"/>
          <w:szCs w:val="22"/>
        </w:rPr>
        <w:t>e. Zobowiązujemy</w:t>
      </w:r>
      <w:r w:rsidR="00E457A0" w:rsidRPr="00D77002">
        <w:rPr>
          <w:rFonts w:cs="Arial"/>
          <w:szCs w:val="22"/>
        </w:rPr>
        <w:t xml:space="preserve"> się do informowania Województwo</w:t>
      </w:r>
      <w:r w:rsidRPr="00D77002">
        <w:rPr>
          <w:rFonts w:cs="Arial"/>
          <w:szCs w:val="22"/>
        </w:rPr>
        <w:t xml:space="preserve"> </w:t>
      </w:r>
      <w:r w:rsidR="00E457A0" w:rsidRPr="00D77002">
        <w:rPr>
          <w:rFonts w:cs="Arial"/>
          <w:szCs w:val="22"/>
        </w:rPr>
        <w:t>Zachodniopomorskie</w:t>
      </w:r>
      <w:r w:rsidR="007D4849" w:rsidRPr="00D77002">
        <w:rPr>
          <w:rFonts w:cs="Arial"/>
          <w:szCs w:val="22"/>
        </w:rPr>
        <w:t xml:space="preserve"> </w:t>
      </w:r>
      <w:r w:rsidRPr="00D77002">
        <w:rPr>
          <w:rFonts w:cs="Arial"/>
          <w:szCs w:val="22"/>
        </w:rPr>
        <w:t>o każdorazowej zmianie adresu z tym skutkiem, że list skierowany według ostatnich danych i pod ostatnio znany adres będzie uważany za skutecznie doręczony.</w:t>
      </w:r>
    </w:p>
    <w:p w14:paraId="7BCF2FBB" w14:textId="77777777" w:rsidR="005D1233" w:rsidRPr="00D77002" w:rsidRDefault="005D1233" w:rsidP="00D77002">
      <w:pPr>
        <w:spacing w:before="0" w:after="120" w:line="271" w:lineRule="auto"/>
        <w:ind w:firstLine="708"/>
        <w:rPr>
          <w:rFonts w:cs="Arial"/>
          <w:szCs w:val="22"/>
        </w:rPr>
      </w:pPr>
      <w:r w:rsidRPr="00D77002">
        <w:rPr>
          <w:rFonts w:cs="Arial"/>
          <w:szCs w:val="22"/>
        </w:rPr>
        <w:t>Jednocześnie zobowiązujemy się zapłacić sumę wekslową bez protestu na żądanie posiadacza weksla jako pokrycie naszego dłu</w:t>
      </w:r>
      <w:r w:rsidR="006E2533" w:rsidRPr="00D77002">
        <w:rPr>
          <w:rFonts w:cs="Arial"/>
          <w:szCs w:val="22"/>
        </w:rPr>
        <w:t xml:space="preserve">gu wobec Województwa </w:t>
      </w:r>
      <w:r w:rsidR="00385981" w:rsidRPr="00D77002">
        <w:rPr>
          <w:rFonts w:cs="Arial"/>
          <w:szCs w:val="22"/>
        </w:rPr>
        <w:t xml:space="preserve">Zachodniopomorskiego </w:t>
      </w:r>
      <w:r w:rsidRPr="00D77002">
        <w:rPr>
          <w:rFonts w:cs="Arial"/>
          <w:szCs w:val="22"/>
        </w:rPr>
        <w:t>wynikającego z wymienionej wyżej umowy jej nie wykonania lub nienależytego wykonania.</w:t>
      </w:r>
    </w:p>
    <w:p w14:paraId="566706B4" w14:textId="77777777" w:rsidR="005D1233" w:rsidRPr="00D77002" w:rsidRDefault="005D1233" w:rsidP="00D77002">
      <w:pPr>
        <w:spacing w:before="0" w:after="120" w:line="271" w:lineRule="auto"/>
        <w:ind w:firstLine="708"/>
        <w:rPr>
          <w:rFonts w:cs="Arial"/>
          <w:szCs w:val="22"/>
        </w:rPr>
      </w:pPr>
      <w:r w:rsidRPr="00D77002">
        <w:rPr>
          <w:rFonts w:cs="Arial"/>
          <w:szCs w:val="22"/>
        </w:rPr>
        <w:t xml:space="preserve">Niniejsza deklaracja wekslowa jest bezwarunkowa i nieodwołalna, a wygasa jedynie </w:t>
      </w:r>
      <w:r w:rsidRPr="00D77002">
        <w:rPr>
          <w:rFonts w:cs="Arial"/>
          <w:szCs w:val="22"/>
        </w:rPr>
        <w:br/>
        <w:t>w przypadku, gdy warunki umowy zostaną dotrzymane przez obie strony i zakończone zostaną rozliczenia między stronami.</w:t>
      </w:r>
    </w:p>
    <w:p w14:paraId="49790547" w14:textId="77777777" w:rsidR="005D1233" w:rsidRPr="00D77002" w:rsidRDefault="005D1233" w:rsidP="00D77002">
      <w:pPr>
        <w:spacing w:line="271" w:lineRule="auto"/>
        <w:rPr>
          <w:rFonts w:cs="Arial"/>
          <w:szCs w:val="22"/>
        </w:rPr>
      </w:pPr>
      <w:r w:rsidRPr="00D77002">
        <w:rPr>
          <w:rFonts w:cs="Arial"/>
          <w:szCs w:val="22"/>
        </w:rPr>
        <w:lastRenderedPageBreak/>
        <w:t xml:space="preserve">                                                          ………..…………………………………………………………………</w:t>
      </w:r>
    </w:p>
    <w:p w14:paraId="42CC3F1F" w14:textId="77777777" w:rsidR="005D1233" w:rsidRPr="00D77002" w:rsidRDefault="005D1233" w:rsidP="00D77002">
      <w:pPr>
        <w:spacing w:line="271" w:lineRule="auto"/>
        <w:rPr>
          <w:rFonts w:cs="Arial"/>
          <w:i/>
          <w:szCs w:val="22"/>
        </w:rPr>
      </w:pPr>
      <w:r w:rsidRPr="00D77002">
        <w:rPr>
          <w:rFonts w:cs="Arial"/>
          <w:i/>
          <w:szCs w:val="22"/>
        </w:rPr>
        <w:t>podpisy osób umocowanych do dzia</w:t>
      </w:r>
      <w:r w:rsidR="006E2533" w:rsidRPr="00D77002">
        <w:rPr>
          <w:rFonts w:cs="Arial"/>
          <w:i/>
          <w:szCs w:val="22"/>
        </w:rPr>
        <w:t>łania w imieniu wystawcy weksla</w:t>
      </w:r>
    </w:p>
    <w:sectPr w:rsidR="005D1233" w:rsidRPr="00D77002" w:rsidSect="006E2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B9F59" w14:textId="77777777" w:rsidR="00D51C08" w:rsidRDefault="00D51C08">
      <w:r>
        <w:separator/>
      </w:r>
    </w:p>
  </w:endnote>
  <w:endnote w:type="continuationSeparator" w:id="0">
    <w:p w14:paraId="7249CB9C" w14:textId="77777777" w:rsidR="00D51C08" w:rsidRDefault="00D51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0EBE3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163F1A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9327E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8F2E2FE" w14:textId="77777777" w:rsidR="00485576" w:rsidRDefault="00485576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67D08" w14:textId="77777777" w:rsidR="00D039CC" w:rsidRDefault="00D039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E694C" w14:textId="77777777" w:rsidR="00D51C08" w:rsidRDefault="00D51C08">
      <w:r>
        <w:separator/>
      </w:r>
    </w:p>
  </w:footnote>
  <w:footnote w:type="continuationSeparator" w:id="0">
    <w:p w14:paraId="7E6A7ACA" w14:textId="77777777" w:rsidR="00D51C08" w:rsidRDefault="00D51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C935F" w14:textId="77777777" w:rsidR="00D039CC" w:rsidRDefault="00D039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99617" w14:textId="77777777" w:rsidR="00D039CC" w:rsidRDefault="00D039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243F7" w14:textId="77777777" w:rsidR="00485576" w:rsidRPr="00B027EF" w:rsidRDefault="00D039CC" w:rsidP="00B027E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A96BF1" wp14:editId="7A9ECAB3">
          <wp:simplePos x="0" y="0"/>
          <wp:positionH relativeFrom="margin">
            <wp:posOffset>-352425</wp:posOffset>
          </wp:positionH>
          <wp:positionV relativeFrom="paragraph">
            <wp:posOffset>-229235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56BE6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5395"/>
    <w:rsid w:val="00D75E9C"/>
    <w:rsid w:val="00D77002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862E99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5A7F2-17D9-4A5A-97C4-002CD0D23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Salitra Katarzyna</cp:lastModifiedBy>
  <cp:revision>5</cp:revision>
  <cp:lastPrinted>2019-11-21T11:51:00Z</cp:lastPrinted>
  <dcterms:created xsi:type="dcterms:W3CDTF">2018-02-09T10:06:00Z</dcterms:created>
  <dcterms:modified xsi:type="dcterms:W3CDTF">2020-07-22T09:50:00Z</dcterms:modified>
</cp:coreProperties>
</file>